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602E8AE" w14:textId="43797E37" w:rsidR="00A05112" w:rsidRPr="00A05112" w:rsidRDefault="00104864" w:rsidP="00A05112">
      <w:pPr>
        <w:jc w:val="center"/>
        <w:rPr>
          <w:b/>
        </w:rPr>
      </w:pPr>
      <w:r>
        <w:rPr>
          <w:b/>
        </w:rPr>
        <w:t>Red Planet Recycle- Supervisor M</w:t>
      </w:r>
      <w:r w:rsidR="00A05112" w:rsidRPr="00A05112">
        <w:rPr>
          <w:b/>
        </w:rPr>
        <w:t>eeting</w:t>
      </w:r>
    </w:p>
    <w:p w14:paraId="48A53773" w14:textId="77777777" w:rsidR="00A05112" w:rsidRPr="00A05112" w:rsidRDefault="00A05112" w:rsidP="00A05112">
      <w:pPr>
        <w:jc w:val="center"/>
        <w:rPr>
          <w:b/>
        </w:rPr>
      </w:pPr>
    </w:p>
    <w:p w14:paraId="054D0143" w14:textId="77777777" w:rsidR="00A05112" w:rsidRPr="00A05112" w:rsidRDefault="00A05112" w:rsidP="00A05112">
      <w:pPr>
        <w:jc w:val="center"/>
        <w:rPr>
          <w:b/>
        </w:rPr>
      </w:pPr>
      <w:r w:rsidRPr="00A05112">
        <w:rPr>
          <w:b/>
        </w:rPr>
        <w:t>Minutes</w:t>
      </w:r>
    </w:p>
    <w:p w14:paraId="76360994" w14:textId="77777777" w:rsidR="00A05112" w:rsidRPr="00A05112" w:rsidRDefault="00A05112" w:rsidP="00A05112">
      <w:pPr>
        <w:jc w:val="center"/>
        <w:rPr>
          <w:b/>
        </w:rPr>
      </w:pPr>
    </w:p>
    <w:p w14:paraId="121A7358" w14:textId="12D5D322" w:rsidR="00A05112" w:rsidRPr="00A05112" w:rsidRDefault="00A05112" w:rsidP="00A05112">
      <w:pPr>
        <w:jc w:val="center"/>
        <w:rPr>
          <w:b/>
        </w:rPr>
      </w:pPr>
      <w:r w:rsidRPr="00A05112">
        <w:rPr>
          <w:b/>
        </w:rPr>
        <w:t>Tuesday 7</w:t>
      </w:r>
      <w:r w:rsidRPr="00A05112">
        <w:rPr>
          <w:b/>
          <w:vertAlign w:val="superscript"/>
        </w:rPr>
        <w:t>th</w:t>
      </w:r>
      <w:r w:rsidRPr="00A05112">
        <w:rPr>
          <w:b/>
        </w:rPr>
        <w:t xml:space="preserve"> February, 14:00</w:t>
      </w:r>
    </w:p>
    <w:p w14:paraId="1BC7C51F" w14:textId="77777777" w:rsidR="00A05112" w:rsidRPr="00A05112" w:rsidRDefault="00A05112" w:rsidP="00A05112">
      <w:pPr>
        <w:rPr>
          <w:b/>
        </w:rPr>
      </w:pPr>
    </w:p>
    <w:p w14:paraId="59E1FB0B" w14:textId="77777777" w:rsidR="00A05112" w:rsidRPr="00A05112" w:rsidRDefault="00A05112" w:rsidP="00A05112">
      <w:pPr>
        <w:jc w:val="center"/>
        <w:rPr>
          <w:b/>
        </w:rPr>
      </w:pPr>
      <w:r w:rsidRPr="00A05112">
        <w:rPr>
          <w:b/>
        </w:rPr>
        <w:t>Classroom 7</w:t>
      </w:r>
    </w:p>
    <w:p w14:paraId="6D2B2F6C" w14:textId="77777777" w:rsidR="00A12E0F" w:rsidRPr="004318D3" w:rsidRDefault="00A12E0F" w:rsidP="00A12E0F">
      <w:pPr>
        <w:rPr>
          <w:b/>
          <w:bCs/>
        </w:rPr>
      </w:pPr>
    </w:p>
    <w:p w14:paraId="2CC74642" w14:textId="77777777" w:rsidR="00A12E0F" w:rsidRPr="004318D3" w:rsidRDefault="00A12E0F" w:rsidP="00A12E0F">
      <w:pPr>
        <w:rPr>
          <w:b/>
          <w:bCs/>
        </w:rPr>
      </w:pPr>
      <w:r w:rsidRPr="004318D3">
        <w:rPr>
          <w:b/>
          <w:bCs/>
        </w:rPr>
        <w:t>Members Present</w:t>
      </w:r>
    </w:p>
    <w:p w14:paraId="73DF2DE9" w14:textId="77777777" w:rsidR="00A12E0F" w:rsidRPr="004318D3" w:rsidRDefault="00A12E0F" w:rsidP="00A12E0F"/>
    <w:p w14:paraId="53F13EFA" w14:textId="77777777" w:rsidR="00A12E0F" w:rsidRPr="004318D3" w:rsidRDefault="00A12E0F" w:rsidP="00A12E0F">
      <w:proofErr w:type="spellStart"/>
      <w:r w:rsidRPr="004318D3">
        <w:t>Yassen</w:t>
      </w:r>
      <w:proofErr w:type="spellEnd"/>
      <w:r w:rsidRPr="004318D3">
        <w:t xml:space="preserve"> Abbas (YA)</w:t>
      </w:r>
      <w:r w:rsidRPr="004318D3">
        <w:tab/>
      </w:r>
      <w:r w:rsidRPr="004318D3">
        <w:tab/>
        <w:t xml:space="preserve">Lois </w:t>
      </w:r>
      <w:proofErr w:type="spellStart"/>
      <w:r w:rsidRPr="004318D3">
        <w:t>Doig</w:t>
      </w:r>
      <w:proofErr w:type="spellEnd"/>
      <w:r w:rsidRPr="004318D3">
        <w:t xml:space="preserve"> (LD)</w:t>
      </w:r>
      <w:r w:rsidRPr="004318D3">
        <w:tab/>
      </w:r>
      <w:r w:rsidRPr="004318D3">
        <w:tab/>
      </w:r>
      <w:r w:rsidRPr="004318D3">
        <w:tab/>
        <w:t xml:space="preserve">Bo </w:t>
      </w:r>
      <w:proofErr w:type="spellStart"/>
      <w:r w:rsidRPr="004318D3">
        <w:t>Peng</w:t>
      </w:r>
      <w:proofErr w:type="spellEnd"/>
      <w:r w:rsidRPr="004318D3">
        <w:t xml:space="preserve"> (BP)</w:t>
      </w:r>
    </w:p>
    <w:p w14:paraId="6909D60F" w14:textId="77777777" w:rsidR="00A12E0F" w:rsidRPr="004318D3" w:rsidRDefault="00A12E0F" w:rsidP="00A12E0F">
      <w:r w:rsidRPr="004318D3">
        <w:t xml:space="preserve">Jamie </w:t>
      </w:r>
      <w:proofErr w:type="spellStart"/>
      <w:r w:rsidRPr="004318D3">
        <w:t>Cassels</w:t>
      </w:r>
      <w:proofErr w:type="spellEnd"/>
      <w:r w:rsidRPr="004318D3">
        <w:t xml:space="preserve"> (JC)</w:t>
      </w:r>
      <w:r w:rsidRPr="004318D3">
        <w:tab/>
      </w:r>
      <w:r w:rsidRPr="004318D3">
        <w:tab/>
        <w:t>Gareth Herron (GH)</w:t>
      </w:r>
      <w:r w:rsidRPr="004318D3">
        <w:tab/>
      </w:r>
      <w:r w:rsidRPr="004318D3">
        <w:tab/>
        <w:t>Charlotte Raymond (CR)</w:t>
      </w:r>
    </w:p>
    <w:p w14:paraId="3965E41A" w14:textId="65EA2914" w:rsidR="00A12E0F" w:rsidRPr="004318D3" w:rsidRDefault="00A12E0F" w:rsidP="00A12E0F">
      <w:r w:rsidRPr="004318D3">
        <w:t xml:space="preserve">Malcolm Chambers </w:t>
      </w:r>
      <w:r w:rsidR="005A2A18">
        <w:t>(MC)</w:t>
      </w:r>
      <w:r w:rsidR="005A2A18">
        <w:tab/>
        <w:t>Sam Jones (SJ)</w:t>
      </w:r>
      <w:r w:rsidR="005A2A18">
        <w:tab/>
      </w:r>
      <w:r w:rsidR="005A2A18">
        <w:tab/>
      </w:r>
      <w:r w:rsidRPr="004318D3">
        <w:t>Samuel Walpole (SW)</w:t>
      </w:r>
    </w:p>
    <w:p w14:paraId="14EC8D71" w14:textId="77777777" w:rsidR="00A12E0F" w:rsidRPr="004318D3" w:rsidRDefault="00A12E0F" w:rsidP="00A12E0F">
      <w:r w:rsidRPr="004318D3">
        <w:t>Scott Clark (SC)</w:t>
      </w:r>
      <w:r w:rsidRPr="004318D3">
        <w:tab/>
      </w:r>
      <w:r w:rsidRPr="004318D3">
        <w:tab/>
        <w:t>Dylan Martin (DM)</w:t>
      </w:r>
      <w:r w:rsidRPr="004318D3">
        <w:tab/>
      </w:r>
      <w:r w:rsidRPr="004318D3">
        <w:tab/>
        <w:t>James Young (JY)</w:t>
      </w:r>
    </w:p>
    <w:p w14:paraId="71F8122D" w14:textId="77777777" w:rsidR="00A05112" w:rsidRDefault="00A05112"/>
    <w:p w14:paraId="54DE2E06" w14:textId="77777777" w:rsidR="00A05112" w:rsidRPr="004318D3" w:rsidRDefault="00A05112"/>
    <w:p w14:paraId="2353D2B8" w14:textId="77777777" w:rsidR="00A12E0F" w:rsidRPr="004318D3" w:rsidRDefault="00A12E0F" w:rsidP="00A12E0F">
      <w:pPr>
        <w:rPr>
          <w:b/>
          <w:bCs/>
        </w:rPr>
      </w:pPr>
      <w:r w:rsidRPr="004318D3">
        <w:rPr>
          <w:b/>
          <w:bCs/>
        </w:rPr>
        <w:t>Supervisors Present</w:t>
      </w:r>
    </w:p>
    <w:p w14:paraId="61C7B435" w14:textId="77777777" w:rsidR="00A12E0F" w:rsidRPr="004318D3" w:rsidRDefault="00A12E0F" w:rsidP="00A12E0F"/>
    <w:p w14:paraId="45594D84" w14:textId="77777777" w:rsidR="00A12E0F" w:rsidRPr="004318D3" w:rsidRDefault="00A12E0F" w:rsidP="00A12E0F">
      <w:proofErr w:type="spellStart"/>
      <w:r w:rsidRPr="004318D3">
        <w:t>Dr</w:t>
      </w:r>
      <w:proofErr w:type="spellEnd"/>
      <w:r w:rsidRPr="004318D3">
        <w:t xml:space="preserve"> </w:t>
      </w:r>
      <w:proofErr w:type="spellStart"/>
      <w:r w:rsidRPr="004318D3">
        <w:t>Prashant</w:t>
      </w:r>
      <w:proofErr w:type="spellEnd"/>
      <w:r w:rsidRPr="004318D3">
        <w:t xml:space="preserve"> </w:t>
      </w:r>
      <w:proofErr w:type="spellStart"/>
      <w:r w:rsidRPr="004318D3">
        <w:t>Valluri</w:t>
      </w:r>
      <w:proofErr w:type="spellEnd"/>
    </w:p>
    <w:p w14:paraId="0DFF88E3" w14:textId="77777777" w:rsidR="00A12E0F" w:rsidRPr="004318D3" w:rsidRDefault="00A12E0F" w:rsidP="00A12E0F">
      <w:proofErr w:type="spellStart"/>
      <w:r w:rsidRPr="004318D3">
        <w:t>Dr</w:t>
      </w:r>
      <w:proofErr w:type="spellEnd"/>
      <w:r w:rsidRPr="004318D3">
        <w:t xml:space="preserve"> Lev </w:t>
      </w:r>
      <w:proofErr w:type="spellStart"/>
      <w:r w:rsidRPr="004318D3">
        <w:t>Sarkisov</w:t>
      </w:r>
      <w:proofErr w:type="spellEnd"/>
    </w:p>
    <w:p w14:paraId="1F332E54" w14:textId="77777777" w:rsidR="00A12E0F" w:rsidRPr="004318D3" w:rsidRDefault="00A12E0F" w:rsidP="00A12E0F"/>
    <w:p w14:paraId="09851965" w14:textId="77777777" w:rsidR="00A12E0F" w:rsidRPr="004318D3" w:rsidRDefault="00A12E0F" w:rsidP="00A12E0F"/>
    <w:p w14:paraId="7C004A3C" w14:textId="4FA4E21E" w:rsidR="00A12E0F" w:rsidRDefault="00B54298">
      <w:pPr>
        <w:rPr>
          <w:b/>
          <w:bCs/>
          <w:u w:val="single"/>
        </w:rPr>
      </w:pPr>
      <w:r>
        <w:rPr>
          <w:b/>
          <w:bCs/>
          <w:u w:val="single"/>
        </w:rPr>
        <w:t xml:space="preserve">Section 1: </w:t>
      </w:r>
      <w:r w:rsidR="008C7FE8">
        <w:rPr>
          <w:b/>
          <w:bCs/>
          <w:u w:val="single"/>
        </w:rPr>
        <w:t>Key Findings of Presentation</w:t>
      </w:r>
    </w:p>
    <w:p w14:paraId="46C44759" w14:textId="77777777" w:rsidR="008C7FE8" w:rsidRPr="004318D3" w:rsidRDefault="008C7FE8"/>
    <w:p w14:paraId="4ACE8E83" w14:textId="77777777" w:rsidR="00E87AAB" w:rsidRPr="004318D3" w:rsidRDefault="00E87AAB" w:rsidP="00E87AAB">
      <w:r w:rsidRPr="004318D3">
        <w:t>Water Treatment – LD, MC, YA, GH</w:t>
      </w:r>
    </w:p>
    <w:p w14:paraId="713E036A" w14:textId="77777777" w:rsidR="00E87AAB" w:rsidRPr="004318D3" w:rsidRDefault="00E87AAB" w:rsidP="00E87AAB"/>
    <w:p w14:paraId="01A6625E" w14:textId="5B0ADF74" w:rsidR="00E87AAB" w:rsidRPr="004318D3" w:rsidRDefault="00E87AAB" w:rsidP="004318D3">
      <w:pPr>
        <w:widowControl w:val="0"/>
        <w:numPr>
          <w:ilvl w:val="0"/>
          <w:numId w:val="8"/>
        </w:numPr>
        <w:suppressAutoHyphens/>
      </w:pPr>
      <w:r w:rsidRPr="004318D3">
        <w:t>Discussion of Water Storage</w:t>
      </w:r>
    </w:p>
    <w:p w14:paraId="301CC6FF" w14:textId="587D2DED" w:rsidR="00E87AAB" w:rsidRPr="004318D3" w:rsidRDefault="00E87AAB" w:rsidP="004318D3">
      <w:pPr>
        <w:widowControl w:val="0"/>
        <w:numPr>
          <w:ilvl w:val="0"/>
          <w:numId w:val="8"/>
        </w:numPr>
        <w:suppressAutoHyphens/>
      </w:pPr>
      <w:r w:rsidRPr="004318D3">
        <w:t>Decision has been made to recycle on a daily basis</w:t>
      </w:r>
    </w:p>
    <w:p w14:paraId="4B2B5588" w14:textId="34B6FEB8" w:rsidR="00E87AAB" w:rsidRPr="004318D3" w:rsidRDefault="00E87AAB" w:rsidP="004318D3">
      <w:pPr>
        <w:widowControl w:val="0"/>
        <w:numPr>
          <w:ilvl w:val="0"/>
          <w:numId w:val="8"/>
        </w:numPr>
        <w:suppressAutoHyphens/>
      </w:pPr>
      <w:r w:rsidRPr="004318D3">
        <w:t>In depth look into the individual units making up the WPA and discussion of the assumptions involved: Multi-filtration beds; Reactor Gas-Liquid Separator and Ion- Exchange Bed</w:t>
      </w:r>
    </w:p>
    <w:p w14:paraId="5557D009" w14:textId="607C4236" w:rsidR="00E87AAB" w:rsidRPr="004318D3" w:rsidRDefault="00E87AAB" w:rsidP="004318D3">
      <w:pPr>
        <w:widowControl w:val="0"/>
        <w:numPr>
          <w:ilvl w:val="0"/>
          <w:numId w:val="8"/>
        </w:numPr>
        <w:suppressAutoHyphens/>
      </w:pPr>
      <w:r w:rsidRPr="004318D3">
        <w:t>In depth look into the Urine Processing Assembly</w:t>
      </w:r>
    </w:p>
    <w:p w14:paraId="14F6F0B0" w14:textId="642367D3" w:rsidR="00E87AAB" w:rsidRPr="004318D3" w:rsidRDefault="00E87AAB" w:rsidP="004318D3">
      <w:pPr>
        <w:widowControl w:val="0"/>
        <w:numPr>
          <w:ilvl w:val="0"/>
          <w:numId w:val="8"/>
        </w:numPr>
        <w:suppressAutoHyphens/>
      </w:pPr>
      <w:r w:rsidRPr="004318D3">
        <w:t xml:space="preserve">Discussion of the Fluid pump assembly and distillation assembly </w:t>
      </w:r>
    </w:p>
    <w:p w14:paraId="351E3D53" w14:textId="1DBF0119" w:rsidR="00E87AAB" w:rsidRPr="004318D3" w:rsidRDefault="00E87AAB" w:rsidP="004318D3">
      <w:pPr>
        <w:widowControl w:val="0"/>
        <w:numPr>
          <w:ilvl w:val="0"/>
          <w:numId w:val="8"/>
        </w:numPr>
        <w:suppressAutoHyphens/>
      </w:pPr>
      <w:r w:rsidRPr="004318D3">
        <w:t>An aim to look into simpler process designs for the Mars Space Station was discussed</w:t>
      </w:r>
    </w:p>
    <w:p w14:paraId="6B569A1B" w14:textId="6AF36E53" w:rsidR="00E87AAB" w:rsidRPr="004318D3" w:rsidRDefault="00E87AAB" w:rsidP="004318D3">
      <w:pPr>
        <w:widowControl w:val="0"/>
        <w:numPr>
          <w:ilvl w:val="0"/>
          <w:numId w:val="8"/>
        </w:numPr>
        <w:suppressAutoHyphens/>
      </w:pPr>
      <w:r w:rsidRPr="004318D3">
        <w:t xml:space="preserve">Discussion of an alternative method currently being developed by NASA- Membrane bioreactors, which was previously dismissed. </w:t>
      </w:r>
    </w:p>
    <w:p w14:paraId="102B5F4B" w14:textId="6953E84C" w:rsidR="00E87AAB" w:rsidRPr="004318D3" w:rsidRDefault="005A2A18" w:rsidP="004318D3">
      <w:pPr>
        <w:widowControl w:val="0"/>
        <w:numPr>
          <w:ilvl w:val="0"/>
          <w:numId w:val="8"/>
        </w:numPr>
        <w:suppressAutoHyphens/>
      </w:pPr>
      <w:r>
        <w:t>An in depth insight</w:t>
      </w:r>
      <w:r w:rsidR="00E87AAB" w:rsidRPr="004318D3">
        <w:t xml:space="preserve"> into the technology involved and discussion of </w:t>
      </w:r>
      <w:r w:rsidRPr="004318D3">
        <w:t>microorganism</w:t>
      </w:r>
      <w:r w:rsidR="00E87AAB" w:rsidRPr="004318D3">
        <w:t xml:space="preserve"> survival. </w:t>
      </w:r>
    </w:p>
    <w:p w14:paraId="279007A3" w14:textId="77777777" w:rsidR="00E87AAB" w:rsidRPr="004318D3" w:rsidRDefault="00E87AAB" w:rsidP="00E87AAB">
      <w:pPr>
        <w:widowControl w:val="0"/>
        <w:suppressAutoHyphens/>
        <w:ind w:left="720"/>
      </w:pPr>
    </w:p>
    <w:p w14:paraId="42EC9C1E" w14:textId="77777777" w:rsidR="00B92546" w:rsidRPr="004318D3" w:rsidRDefault="00B92546"/>
    <w:p w14:paraId="2687F19D" w14:textId="01B74FC8" w:rsidR="00A23F60" w:rsidRPr="004318D3" w:rsidRDefault="00B54298" w:rsidP="00A23F60">
      <w:r>
        <w:t xml:space="preserve">Removal of </w:t>
      </w:r>
      <w:r w:rsidR="00A23F60" w:rsidRPr="004318D3">
        <w:t>CO</w:t>
      </w:r>
      <w:r w:rsidR="00A23F60" w:rsidRPr="004318D3">
        <w:rPr>
          <w:vertAlign w:val="subscript"/>
        </w:rPr>
        <w:t>2</w:t>
      </w:r>
      <w:r w:rsidR="00A23F60" w:rsidRPr="004318D3">
        <w:t>– SC, SJ, CR</w:t>
      </w:r>
    </w:p>
    <w:p w14:paraId="484CD932" w14:textId="77777777" w:rsidR="00A23F60" w:rsidRPr="004318D3" w:rsidRDefault="00A23F60" w:rsidP="00A23F60"/>
    <w:p w14:paraId="1F9D187E" w14:textId="009307D7" w:rsidR="00A23F60" w:rsidRPr="004318D3" w:rsidRDefault="00A23F60" w:rsidP="004318D3">
      <w:pPr>
        <w:widowControl w:val="0"/>
        <w:numPr>
          <w:ilvl w:val="0"/>
          <w:numId w:val="9"/>
        </w:numPr>
        <w:suppressAutoHyphens/>
      </w:pPr>
      <w:r w:rsidRPr="004318D3">
        <w:t>Discussion of TSA and Indirect Heating</w:t>
      </w:r>
    </w:p>
    <w:p w14:paraId="23A08605" w14:textId="4FD24D82" w:rsidR="00A23F60" w:rsidRPr="004318D3" w:rsidRDefault="00A23F60" w:rsidP="004318D3">
      <w:pPr>
        <w:widowControl w:val="0"/>
        <w:numPr>
          <w:ilvl w:val="0"/>
          <w:numId w:val="9"/>
        </w:numPr>
        <w:suppressAutoHyphens/>
      </w:pPr>
      <w:r w:rsidRPr="004318D3">
        <w:t>Molecular Sieves decided as Preferred technology</w:t>
      </w:r>
    </w:p>
    <w:p w14:paraId="60422929" w14:textId="21ABE330" w:rsidR="00A23F60" w:rsidRPr="004318D3" w:rsidRDefault="00A23F60" w:rsidP="004318D3">
      <w:pPr>
        <w:widowControl w:val="0"/>
        <w:numPr>
          <w:ilvl w:val="0"/>
          <w:numId w:val="9"/>
        </w:numPr>
        <w:suppressAutoHyphens/>
      </w:pPr>
      <w:r w:rsidRPr="004318D3">
        <w:t>Mass Balance was presented (still awaiting confirmation it is correct)</w:t>
      </w:r>
    </w:p>
    <w:p w14:paraId="240A97DC" w14:textId="539EE8AC" w:rsidR="00A23F60" w:rsidRPr="004318D3" w:rsidRDefault="00A23F60" w:rsidP="004318D3">
      <w:pPr>
        <w:widowControl w:val="0"/>
        <w:numPr>
          <w:ilvl w:val="0"/>
          <w:numId w:val="9"/>
        </w:numPr>
        <w:suppressAutoHyphens/>
      </w:pPr>
      <w:r w:rsidRPr="004318D3">
        <w:t>Outline of design requirements was provided</w:t>
      </w:r>
    </w:p>
    <w:p w14:paraId="03B1B5FA" w14:textId="4F714A55" w:rsidR="00A23F60" w:rsidRPr="004318D3" w:rsidRDefault="00A23F60" w:rsidP="004318D3">
      <w:pPr>
        <w:widowControl w:val="0"/>
        <w:numPr>
          <w:ilvl w:val="0"/>
          <w:numId w:val="9"/>
        </w:numPr>
        <w:suppressAutoHyphens/>
      </w:pPr>
      <w:r w:rsidRPr="004318D3">
        <w:t>Discussion of the Desiccant Bed and CO</w:t>
      </w:r>
      <w:r w:rsidRPr="004318D3">
        <w:rPr>
          <w:vertAlign w:val="subscript"/>
        </w:rPr>
        <w:t>2</w:t>
      </w:r>
      <w:r w:rsidRPr="004318D3">
        <w:t xml:space="preserve"> Adsorbent Bed</w:t>
      </w:r>
    </w:p>
    <w:p w14:paraId="5DD99E19" w14:textId="77777777" w:rsidR="00A23F60" w:rsidRPr="004318D3" w:rsidRDefault="00A23F60" w:rsidP="008F6AF3">
      <w:pPr>
        <w:widowControl w:val="0"/>
        <w:suppressAutoHyphens/>
        <w:ind w:left="360"/>
      </w:pPr>
    </w:p>
    <w:p w14:paraId="4FA9CA75" w14:textId="77777777" w:rsidR="005B09F4" w:rsidRPr="004318D3" w:rsidRDefault="005B09F4"/>
    <w:p w14:paraId="16440BDD" w14:textId="77777777" w:rsidR="003B067C" w:rsidRPr="004318D3" w:rsidRDefault="003B067C" w:rsidP="003B067C">
      <w:r w:rsidRPr="004318D3">
        <w:t>Processing CO</w:t>
      </w:r>
      <w:r w:rsidRPr="004318D3">
        <w:rPr>
          <w:vertAlign w:val="subscript"/>
        </w:rPr>
        <w:t xml:space="preserve">2  </w:t>
      </w:r>
      <w:r w:rsidRPr="004318D3">
        <w:t>– JC, JY</w:t>
      </w:r>
    </w:p>
    <w:p w14:paraId="4B87DFBF" w14:textId="77777777" w:rsidR="003B067C" w:rsidRPr="004318D3" w:rsidRDefault="003B067C" w:rsidP="003B067C"/>
    <w:p w14:paraId="5EBC74B2" w14:textId="255892E6" w:rsidR="003B067C" w:rsidRPr="004318D3" w:rsidRDefault="003B067C" w:rsidP="004318D3">
      <w:pPr>
        <w:widowControl w:val="0"/>
        <w:numPr>
          <w:ilvl w:val="0"/>
          <w:numId w:val="10"/>
        </w:numPr>
        <w:suppressAutoHyphens/>
      </w:pPr>
      <w:r w:rsidRPr="004318D3">
        <w:t>Results provided of MATLA</w:t>
      </w:r>
      <w:r w:rsidR="00EB4002">
        <w:t xml:space="preserve">B Model of flow rate </w:t>
      </w:r>
      <w:proofErr w:type="spellStart"/>
      <w:r w:rsidR="00EB4002">
        <w:t>vs</w:t>
      </w:r>
      <w:proofErr w:type="spellEnd"/>
      <w:r w:rsidR="00EB4002">
        <w:t xml:space="preserve"> residence</w:t>
      </w:r>
      <w:r w:rsidRPr="004318D3">
        <w:t xml:space="preserve"> time</w:t>
      </w:r>
    </w:p>
    <w:p w14:paraId="310809C6" w14:textId="1C6BB232" w:rsidR="008F6AF3" w:rsidRPr="004318D3" w:rsidRDefault="008F6AF3" w:rsidP="004318D3">
      <w:pPr>
        <w:widowControl w:val="0"/>
        <w:numPr>
          <w:ilvl w:val="0"/>
          <w:numId w:val="10"/>
        </w:numPr>
        <w:suppressAutoHyphens/>
      </w:pPr>
      <w:r w:rsidRPr="004318D3">
        <w:t xml:space="preserve">Selected Operating Pressure of 0.9 </w:t>
      </w:r>
      <w:proofErr w:type="spellStart"/>
      <w:r w:rsidRPr="004318D3">
        <w:t>atm</w:t>
      </w:r>
      <w:proofErr w:type="spellEnd"/>
    </w:p>
    <w:p w14:paraId="7ED5B2D1" w14:textId="3FFAFE7F" w:rsidR="003B067C" w:rsidRPr="004318D3" w:rsidRDefault="003B067C" w:rsidP="004318D3">
      <w:pPr>
        <w:widowControl w:val="0"/>
        <w:numPr>
          <w:ilvl w:val="0"/>
          <w:numId w:val="10"/>
        </w:numPr>
        <w:suppressAutoHyphens/>
      </w:pPr>
      <w:r w:rsidRPr="004318D3">
        <w:t>Comparison of Isothermal and Non-Isothermal models was discussed</w:t>
      </w:r>
    </w:p>
    <w:p w14:paraId="36E3C4DD" w14:textId="346DA90B" w:rsidR="00021CA3" w:rsidRPr="004318D3" w:rsidRDefault="003B067C" w:rsidP="004318D3">
      <w:pPr>
        <w:widowControl w:val="0"/>
        <w:numPr>
          <w:ilvl w:val="0"/>
          <w:numId w:val="10"/>
        </w:numPr>
        <w:suppressAutoHyphens/>
      </w:pPr>
      <w:r w:rsidRPr="004318D3">
        <w:t xml:space="preserve">Discussion of </w:t>
      </w:r>
      <w:r w:rsidR="008F6AF3" w:rsidRPr="004318D3">
        <w:t xml:space="preserve">carbon dioxide storage vessel and gas separation and recycling </w:t>
      </w:r>
    </w:p>
    <w:p w14:paraId="1657E91C" w14:textId="77777777" w:rsidR="00021CA3" w:rsidRPr="004318D3" w:rsidRDefault="00021CA3"/>
    <w:p w14:paraId="34FDB248" w14:textId="77777777" w:rsidR="00021CA3" w:rsidRPr="004318D3" w:rsidRDefault="00021CA3"/>
    <w:p w14:paraId="6B7ED6B5" w14:textId="7A798FD8" w:rsidR="00FF08A0" w:rsidRPr="004318D3" w:rsidRDefault="00E03CF1" w:rsidP="004318D3">
      <w:r w:rsidRPr="004318D3">
        <w:t>Converting H</w:t>
      </w:r>
      <w:r w:rsidRPr="004318D3">
        <w:rPr>
          <w:vertAlign w:val="subscript"/>
        </w:rPr>
        <w:t>2</w:t>
      </w:r>
      <w:r w:rsidRPr="004318D3">
        <w:t>O into O</w:t>
      </w:r>
      <w:r w:rsidRPr="004318D3">
        <w:rPr>
          <w:vertAlign w:val="subscript"/>
        </w:rPr>
        <w:t xml:space="preserve">2 </w:t>
      </w:r>
      <w:r w:rsidRPr="004318D3">
        <w:t xml:space="preserve"> - SW, DM, BP</w:t>
      </w:r>
    </w:p>
    <w:p w14:paraId="24904BD4" w14:textId="77777777" w:rsidR="004318D3" w:rsidRPr="004318D3" w:rsidRDefault="004318D3" w:rsidP="004318D3"/>
    <w:p w14:paraId="663C76E0" w14:textId="20A21D2D" w:rsidR="00E03CF1" w:rsidRPr="004318D3" w:rsidRDefault="00E03CF1" w:rsidP="004318D3">
      <w:pPr>
        <w:pStyle w:val="ListParagraph"/>
        <w:widowControl w:val="0"/>
        <w:numPr>
          <w:ilvl w:val="0"/>
          <w:numId w:val="11"/>
        </w:numPr>
        <w:suppressAutoHyphens/>
      </w:pPr>
      <w:r w:rsidRPr="004318D3">
        <w:t>A design basis, process description, BFD and key pro</w:t>
      </w:r>
      <w:r w:rsidR="00EB4002">
        <w:t xml:space="preserve">cess parameters were </w:t>
      </w:r>
      <w:r w:rsidRPr="004318D3">
        <w:t>provided</w:t>
      </w:r>
    </w:p>
    <w:p w14:paraId="661FC46C" w14:textId="4F592E26" w:rsidR="00E03CF1" w:rsidRPr="004318D3" w:rsidRDefault="00E03CF1" w:rsidP="004318D3">
      <w:pPr>
        <w:pStyle w:val="ListParagraph"/>
        <w:widowControl w:val="0"/>
        <w:numPr>
          <w:ilvl w:val="0"/>
          <w:numId w:val="11"/>
        </w:numPr>
        <w:suppressAutoHyphens/>
      </w:pPr>
      <w:r w:rsidRPr="004318D3">
        <w:t>Materials for the process were discussed and compared</w:t>
      </w:r>
    </w:p>
    <w:p w14:paraId="2A5C27A3" w14:textId="142C8BE7" w:rsidR="00E03CF1" w:rsidRPr="004318D3" w:rsidRDefault="00E03CF1" w:rsidP="004318D3">
      <w:pPr>
        <w:pStyle w:val="ListParagraph"/>
        <w:widowControl w:val="0"/>
        <w:numPr>
          <w:ilvl w:val="0"/>
          <w:numId w:val="11"/>
        </w:numPr>
        <w:suppressAutoHyphens/>
      </w:pPr>
      <w:r w:rsidRPr="004318D3">
        <w:t>The Advantages and Disadvantages of the condensing heat exchanger were discussed</w:t>
      </w:r>
    </w:p>
    <w:p w14:paraId="27E67668" w14:textId="7A5D3ED1" w:rsidR="00E03CF1" w:rsidRPr="004318D3" w:rsidRDefault="00E03CF1" w:rsidP="004318D3">
      <w:pPr>
        <w:pStyle w:val="ListParagraph"/>
        <w:widowControl w:val="0"/>
        <w:numPr>
          <w:ilvl w:val="0"/>
          <w:numId w:val="11"/>
        </w:numPr>
        <w:suppressAutoHyphens/>
      </w:pPr>
      <w:r w:rsidRPr="004318D3">
        <w:t>Different options for Gas-Liquid separation were looked into: gravity, inertial, filtration and centrifugal separations</w:t>
      </w:r>
    </w:p>
    <w:p w14:paraId="47F08752" w14:textId="0947234B" w:rsidR="00E03CF1" w:rsidRPr="004318D3" w:rsidRDefault="00E03CF1" w:rsidP="004318D3">
      <w:pPr>
        <w:pStyle w:val="ListParagraph"/>
        <w:widowControl w:val="0"/>
        <w:numPr>
          <w:ilvl w:val="0"/>
          <w:numId w:val="11"/>
        </w:numPr>
        <w:suppressAutoHyphens/>
      </w:pPr>
      <w:r w:rsidRPr="004318D3">
        <w:t>Centrifugal was mentioned as the most applicable</w:t>
      </w:r>
    </w:p>
    <w:p w14:paraId="32FF9304" w14:textId="77777777" w:rsidR="005A5060" w:rsidRPr="004318D3" w:rsidRDefault="005A5060"/>
    <w:p w14:paraId="3EB2DD40" w14:textId="77777777" w:rsidR="003B067C" w:rsidRPr="004318D3" w:rsidRDefault="003B067C"/>
    <w:p w14:paraId="7D6F2E1C" w14:textId="03837EE1" w:rsidR="003B067C" w:rsidRPr="004318D3" w:rsidRDefault="00B54298">
      <w:pPr>
        <w:rPr>
          <w:b/>
          <w:u w:val="single"/>
        </w:rPr>
      </w:pPr>
      <w:r>
        <w:rPr>
          <w:b/>
          <w:u w:val="single"/>
        </w:rPr>
        <w:t xml:space="preserve">Section 2: </w:t>
      </w:r>
      <w:r w:rsidR="00E03CF1" w:rsidRPr="004318D3">
        <w:rPr>
          <w:b/>
          <w:u w:val="single"/>
        </w:rPr>
        <w:t>Tasks for Next Week</w:t>
      </w:r>
    </w:p>
    <w:p w14:paraId="27A93157" w14:textId="77777777" w:rsidR="00E03CF1" w:rsidRPr="004318D3" w:rsidRDefault="00E03CF1"/>
    <w:p w14:paraId="0D62B87F" w14:textId="77777777" w:rsidR="0073522B" w:rsidRDefault="0073522B"/>
    <w:p w14:paraId="72DA12CA" w14:textId="4F0F3513" w:rsidR="00997554" w:rsidRPr="004318D3" w:rsidRDefault="00FF08A0">
      <w:r w:rsidRPr="004318D3">
        <w:t>Confirm Slides</w:t>
      </w:r>
      <w:r w:rsidR="00997554" w:rsidRPr="004318D3">
        <w:t xml:space="preserve"> for presentation on Thursday the 9</w:t>
      </w:r>
      <w:r w:rsidR="00997554" w:rsidRPr="004318D3">
        <w:rPr>
          <w:vertAlign w:val="superscript"/>
        </w:rPr>
        <w:t>th</w:t>
      </w:r>
    </w:p>
    <w:p w14:paraId="1E2CFD35" w14:textId="77777777" w:rsidR="00FF08A0" w:rsidRPr="004318D3" w:rsidRDefault="00FF08A0"/>
    <w:p w14:paraId="1F4C9F9A" w14:textId="77777777" w:rsidR="0073522B" w:rsidRDefault="0073522B"/>
    <w:p w14:paraId="62E08943" w14:textId="7A842F26" w:rsidR="00E03CF1" w:rsidRPr="004318D3" w:rsidRDefault="00E03CF1">
      <w:r w:rsidRPr="004318D3">
        <w:t>Water Treatment</w:t>
      </w:r>
    </w:p>
    <w:p w14:paraId="5F77CD67" w14:textId="77777777" w:rsidR="00E03CF1" w:rsidRPr="004318D3" w:rsidRDefault="00E03CF1" w:rsidP="00E03CF1"/>
    <w:p w14:paraId="2D6CBE94" w14:textId="07DC344A" w:rsidR="00E03CF1" w:rsidRPr="004318D3" w:rsidRDefault="00E03CF1" w:rsidP="004318D3">
      <w:pPr>
        <w:pStyle w:val="ListParagraph"/>
        <w:widowControl w:val="0"/>
        <w:numPr>
          <w:ilvl w:val="0"/>
          <w:numId w:val="12"/>
        </w:numPr>
        <w:suppressAutoHyphens/>
      </w:pPr>
      <w:r w:rsidRPr="004318D3">
        <w:t>Continue design of the WPA and UPA processes</w:t>
      </w:r>
    </w:p>
    <w:p w14:paraId="1E679C19" w14:textId="07AD1272" w:rsidR="00E03CF1" w:rsidRPr="004318D3" w:rsidRDefault="00E03CF1" w:rsidP="004318D3">
      <w:pPr>
        <w:pStyle w:val="ListParagraph"/>
        <w:widowControl w:val="0"/>
        <w:numPr>
          <w:ilvl w:val="0"/>
          <w:numId w:val="12"/>
        </w:numPr>
        <w:suppressAutoHyphens/>
      </w:pPr>
      <w:r w:rsidRPr="004318D3">
        <w:t>Confirm Water Storage and look into materials</w:t>
      </w:r>
    </w:p>
    <w:p w14:paraId="1EE8C374" w14:textId="0AF2E102" w:rsidR="00E03CF1" w:rsidRPr="004318D3" w:rsidRDefault="00E03CF1" w:rsidP="004318D3">
      <w:pPr>
        <w:pStyle w:val="ListParagraph"/>
        <w:widowControl w:val="0"/>
        <w:numPr>
          <w:ilvl w:val="0"/>
          <w:numId w:val="12"/>
        </w:numPr>
        <w:suppressAutoHyphens/>
      </w:pPr>
      <w:r w:rsidRPr="004318D3">
        <w:t>Continue looking into Membrane Bio- Reactor Process</w:t>
      </w:r>
    </w:p>
    <w:p w14:paraId="629F0E42" w14:textId="23138907" w:rsidR="00E03CF1" w:rsidRPr="004318D3" w:rsidRDefault="00E03CF1" w:rsidP="004318D3">
      <w:pPr>
        <w:pStyle w:val="ListParagraph"/>
        <w:widowControl w:val="0"/>
        <w:numPr>
          <w:ilvl w:val="0"/>
          <w:numId w:val="12"/>
        </w:numPr>
        <w:suppressAutoHyphens/>
      </w:pPr>
      <w:r w:rsidRPr="004318D3">
        <w:t>Alter previous requirements to accommodate reasons for designing Membrane Bio-Reactor</w:t>
      </w:r>
    </w:p>
    <w:p w14:paraId="4D006445" w14:textId="77777777" w:rsidR="00E03CF1" w:rsidRPr="004318D3" w:rsidRDefault="00E03CF1" w:rsidP="00E03CF1">
      <w:pPr>
        <w:widowControl w:val="0"/>
        <w:suppressAutoHyphens/>
        <w:ind w:left="720"/>
      </w:pPr>
    </w:p>
    <w:p w14:paraId="3F7CA2D7" w14:textId="77777777" w:rsidR="00E03CF1" w:rsidRPr="004318D3" w:rsidRDefault="00E03CF1" w:rsidP="00E03CF1">
      <w:pPr>
        <w:widowControl w:val="0"/>
        <w:suppressAutoHyphens/>
        <w:ind w:left="720"/>
      </w:pPr>
    </w:p>
    <w:p w14:paraId="5993AB03" w14:textId="77777777" w:rsidR="0073522B" w:rsidRDefault="0073522B" w:rsidP="00E03CF1">
      <w:pPr>
        <w:widowControl w:val="0"/>
        <w:suppressAutoHyphens/>
      </w:pPr>
    </w:p>
    <w:p w14:paraId="25CEC01E" w14:textId="7CEBD334" w:rsidR="00E03CF1" w:rsidRPr="004318D3" w:rsidRDefault="00E03CF1" w:rsidP="00E03CF1">
      <w:pPr>
        <w:widowControl w:val="0"/>
        <w:suppressAutoHyphens/>
      </w:pPr>
      <w:r w:rsidRPr="004318D3">
        <w:t>CO</w:t>
      </w:r>
      <w:r w:rsidRPr="004318D3">
        <w:rPr>
          <w:vertAlign w:val="subscript"/>
        </w:rPr>
        <w:t>2</w:t>
      </w:r>
      <w:r w:rsidRPr="004318D3">
        <w:t xml:space="preserve"> Removal</w:t>
      </w:r>
    </w:p>
    <w:p w14:paraId="15A96733" w14:textId="77777777" w:rsidR="00E03CF1" w:rsidRPr="004318D3" w:rsidRDefault="00E03CF1" w:rsidP="00E03CF1">
      <w:pPr>
        <w:widowControl w:val="0"/>
        <w:suppressAutoHyphens/>
        <w:ind w:left="720"/>
      </w:pPr>
    </w:p>
    <w:p w14:paraId="733F23A0" w14:textId="57287AF3" w:rsidR="00E03CF1" w:rsidRPr="004318D3" w:rsidRDefault="00FF08A0" w:rsidP="004318D3">
      <w:pPr>
        <w:pStyle w:val="ListParagraph"/>
        <w:widowControl w:val="0"/>
        <w:numPr>
          <w:ilvl w:val="0"/>
          <w:numId w:val="14"/>
        </w:numPr>
        <w:suppressAutoHyphens/>
      </w:pPr>
      <w:r w:rsidRPr="004318D3">
        <w:t>Continue Design of individual units within the CDRA system.</w:t>
      </w:r>
    </w:p>
    <w:p w14:paraId="39C5AE60" w14:textId="284F6883" w:rsidR="00FF08A0" w:rsidRPr="004318D3" w:rsidRDefault="00FF08A0" w:rsidP="004318D3">
      <w:pPr>
        <w:pStyle w:val="ListParagraph"/>
        <w:widowControl w:val="0"/>
        <w:numPr>
          <w:ilvl w:val="0"/>
          <w:numId w:val="14"/>
        </w:numPr>
        <w:suppressAutoHyphens/>
      </w:pPr>
      <w:r w:rsidRPr="004318D3">
        <w:t>Find Heat Transfer Coefficients of Zeolites</w:t>
      </w:r>
    </w:p>
    <w:p w14:paraId="2BF9F3FE" w14:textId="77777777" w:rsidR="00FF08A0" w:rsidRPr="004318D3" w:rsidRDefault="00FF08A0" w:rsidP="004318D3">
      <w:pPr>
        <w:pStyle w:val="ListParagraph"/>
        <w:widowControl w:val="0"/>
        <w:numPr>
          <w:ilvl w:val="0"/>
          <w:numId w:val="14"/>
        </w:numPr>
        <w:suppressAutoHyphens/>
      </w:pPr>
      <w:r w:rsidRPr="004318D3">
        <w:t>Begin design of individual units within the CDRA system.</w:t>
      </w:r>
    </w:p>
    <w:p w14:paraId="3FD801EB" w14:textId="2F1233D0" w:rsidR="00E03CF1" w:rsidRPr="004318D3" w:rsidRDefault="00FF08A0" w:rsidP="004318D3">
      <w:pPr>
        <w:pStyle w:val="ListParagraph"/>
        <w:widowControl w:val="0"/>
        <w:numPr>
          <w:ilvl w:val="0"/>
          <w:numId w:val="14"/>
        </w:numPr>
        <w:suppressAutoHyphens/>
      </w:pPr>
      <w:r w:rsidRPr="004318D3">
        <w:t>Look into initial design stages of Humidity Heat Exchanger</w:t>
      </w:r>
    </w:p>
    <w:p w14:paraId="55DE04B0" w14:textId="1DE2DD69" w:rsidR="00FF08A0" w:rsidRPr="004318D3" w:rsidRDefault="00FF08A0" w:rsidP="004318D3">
      <w:pPr>
        <w:pStyle w:val="ListParagraph"/>
        <w:widowControl w:val="0"/>
        <w:numPr>
          <w:ilvl w:val="0"/>
          <w:numId w:val="14"/>
        </w:numPr>
        <w:suppressAutoHyphens/>
      </w:pPr>
      <w:r w:rsidRPr="004318D3">
        <w:t>Mass Balance requires confirmation from another sub-group</w:t>
      </w:r>
    </w:p>
    <w:p w14:paraId="6ACCE0F3" w14:textId="77777777" w:rsidR="00FF08A0" w:rsidRPr="004318D3" w:rsidRDefault="00FF08A0" w:rsidP="00FF08A0">
      <w:pPr>
        <w:widowControl w:val="0"/>
        <w:suppressAutoHyphens/>
      </w:pPr>
    </w:p>
    <w:p w14:paraId="11148AA7" w14:textId="77777777" w:rsidR="0073522B" w:rsidRDefault="0073522B" w:rsidP="00FF08A0">
      <w:pPr>
        <w:widowControl w:val="0"/>
        <w:suppressAutoHyphens/>
      </w:pPr>
    </w:p>
    <w:p w14:paraId="5C17E61C" w14:textId="77777777" w:rsidR="0073522B" w:rsidRDefault="0073522B" w:rsidP="00FF08A0">
      <w:pPr>
        <w:widowControl w:val="0"/>
        <w:suppressAutoHyphens/>
      </w:pPr>
    </w:p>
    <w:p w14:paraId="70E969B4" w14:textId="0EFB3841" w:rsidR="00FF08A0" w:rsidRPr="004318D3" w:rsidRDefault="00FF08A0" w:rsidP="00FF08A0">
      <w:pPr>
        <w:widowControl w:val="0"/>
        <w:suppressAutoHyphens/>
        <w:rPr>
          <w:vertAlign w:val="subscript"/>
        </w:rPr>
      </w:pPr>
      <w:r w:rsidRPr="004318D3">
        <w:t>Processing CO</w:t>
      </w:r>
      <w:r w:rsidRPr="004318D3">
        <w:rPr>
          <w:vertAlign w:val="subscript"/>
        </w:rPr>
        <w:t xml:space="preserve">2  </w:t>
      </w:r>
    </w:p>
    <w:p w14:paraId="64BE0CA4" w14:textId="77777777" w:rsidR="00FF08A0" w:rsidRPr="004318D3" w:rsidRDefault="00FF08A0" w:rsidP="00FF08A0">
      <w:pPr>
        <w:widowControl w:val="0"/>
        <w:suppressAutoHyphens/>
      </w:pPr>
    </w:p>
    <w:p w14:paraId="302ED056" w14:textId="47AED169" w:rsidR="00FF08A0" w:rsidRPr="004318D3" w:rsidRDefault="00FF08A0" w:rsidP="004318D3">
      <w:pPr>
        <w:widowControl w:val="0"/>
        <w:numPr>
          <w:ilvl w:val="0"/>
          <w:numId w:val="15"/>
        </w:numPr>
        <w:suppressAutoHyphens/>
      </w:pPr>
      <w:r w:rsidRPr="004318D3">
        <w:t>Determine best operating temperature and pressure model to run using MATLAB Model</w:t>
      </w:r>
    </w:p>
    <w:p w14:paraId="18A4744D" w14:textId="780E6890" w:rsidR="00FF08A0" w:rsidRPr="004318D3" w:rsidRDefault="00FF08A0" w:rsidP="004318D3">
      <w:pPr>
        <w:widowControl w:val="0"/>
        <w:numPr>
          <w:ilvl w:val="0"/>
          <w:numId w:val="15"/>
        </w:numPr>
        <w:suppressAutoHyphens/>
      </w:pPr>
      <w:r w:rsidRPr="004318D3">
        <w:t>Continue Sizing Reactor</w:t>
      </w:r>
    </w:p>
    <w:p w14:paraId="18019186" w14:textId="16C2D156" w:rsidR="004318D3" w:rsidRDefault="00FF08A0" w:rsidP="004318D3">
      <w:pPr>
        <w:widowControl w:val="0"/>
        <w:numPr>
          <w:ilvl w:val="0"/>
          <w:numId w:val="15"/>
        </w:numPr>
        <w:suppressAutoHyphens/>
      </w:pPr>
      <w:r w:rsidRPr="004318D3">
        <w:t>Find ways to remove heat if model is decided as non-isothermal</w:t>
      </w:r>
    </w:p>
    <w:p w14:paraId="1BE397EA" w14:textId="77777777" w:rsidR="0073522B" w:rsidRDefault="0073522B" w:rsidP="00FF08A0"/>
    <w:p w14:paraId="3A8C1BCF" w14:textId="1C94969D" w:rsidR="00FF08A0" w:rsidRDefault="004318D3" w:rsidP="00FF08A0">
      <w:r w:rsidRPr="004318D3">
        <w:t>Converting H</w:t>
      </w:r>
      <w:r w:rsidRPr="004318D3">
        <w:rPr>
          <w:vertAlign w:val="subscript"/>
        </w:rPr>
        <w:t>2</w:t>
      </w:r>
      <w:r w:rsidRPr="004318D3">
        <w:t>O into O</w:t>
      </w:r>
      <w:r w:rsidRPr="004318D3">
        <w:rPr>
          <w:vertAlign w:val="subscript"/>
        </w:rPr>
        <w:t xml:space="preserve">2 </w:t>
      </w:r>
      <w:r w:rsidRPr="004318D3">
        <w:t xml:space="preserve"> </w:t>
      </w:r>
    </w:p>
    <w:p w14:paraId="37AAB558" w14:textId="77777777" w:rsidR="004318D3" w:rsidRPr="004318D3" w:rsidRDefault="004318D3" w:rsidP="00FF08A0"/>
    <w:p w14:paraId="0714201C" w14:textId="77777777" w:rsidR="00FF08A0" w:rsidRPr="004318D3" w:rsidRDefault="00FF08A0" w:rsidP="004318D3">
      <w:pPr>
        <w:pStyle w:val="ListParagraph"/>
        <w:widowControl w:val="0"/>
        <w:numPr>
          <w:ilvl w:val="0"/>
          <w:numId w:val="16"/>
        </w:numPr>
        <w:suppressAutoHyphens/>
      </w:pPr>
      <w:r w:rsidRPr="004318D3">
        <w:t>Begin design of individual units within electrolysis system.</w:t>
      </w:r>
    </w:p>
    <w:p w14:paraId="2C139F34" w14:textId="4DCB07CC" w:rsidR="00FF08A0" w:rsidRPr="004318D3" w:rsidRDefault="00FF08A0" w:rsidP="004318D3">
      <w:pPr>
        <w:pStyle w:val="ListParagraph"/>
        <w:widowControl w:val="0"/>
        <w:numPr>
          <w:ilvl w:val="0"/>
          <w:numId w:val="16"/>
        </w:numPr>
        <w:suppressAutoHyphens/>
      </w:pPr>
      <w:r w:rsidRPr="004318D3">
        <w:t xml:space="preserve">Confirm choice of </w:t>
      </w:r>
      <w:r w:rsidR="00EB4002">
        <w:t>g</w:t>
      </w:r>
      <w:r w:rsidRPr="004318D3">
        <w:t xml:space="preserve">as separation and being design </w:t>
      </w:r>
    </w:p>
    <w:p w14:paraId="3E1E24D4" w14:textId="77777777" w:rsidR="00FF08A0" w:rsidRPr="00A05112" w:rsidRDefault="00FF08A0" w:rsidP="00FF08A0">
      <w:pPr>
        <w:widowControl w:val="0"/>
        <w:suppressAutoHyphens/>
        <w:rPr>
          <w:b/>
          <w:u w:val="single"/>
        </w:rPr>
      </w:pPr>
    </w:p>
    <w:p w14:paraId="42B51CB6" w14:textId="66A73961" w:rsidR="00A23F60" w:rsidRPr="00A05112" w:rsidRDefault="00B54298">
      <w:pPr>
        <w:rPr>
          <w:b/>
          <w:u w:val="single"/>
        </w:rPr>
      </w:pPr>
      <w:r w:rsidRPr="00A05112">
        <w:rPr>
          <w:b/>
          <w:u w:val="single"/>
        </w:rPr>
        <w:t>Section 3: Additional Notes from Presentation</w:t>
      </w:r>
    </w:p>
    <w:p w14:paraId="391B466A" w14:textId="77777777" w:rsidR="00A23F60" w:rsidRPr="004318D3" w:rsidRDefault="00A23F60" w:rsidP="004318D3">
      <w:bookmarkStart w:id="0" w:name="_GoBack"/>
      <w:bookmarkEnd w:id="0"/>
    </w:p>
    <w:p w14:paraId="1B0234DE" w14:textId="14DDA58A" w:rsidR="003B067C" w:rsidRDefault="00FF08A0" w:rsidP="004318D3">
      <w:pPr>
        <w:pStyle w:val="ListParagraph"/>
        <w:numPr>
          <w:ilvl w:val="0"/>
          <w:numId w:val="17"/>
        </w:numPr>
      </w:pPr>
      <w:r w:rsidRPr="004318D3">
        <w:t>If sourced</w:t>
      </w:r>
      <w:r w:rsidR="004318D3" w:rsidRPr="004318D3">
        <w:t>,</w:t>
      </w:r>
      <w:r w:rsidRPr="004318D3">
        <w:t xml:space="preserve"> provide equilibrium data </w:t>
      </w:r>
    </w:p>
    <w:p w14:paraId="0CCC61F7" w14:textId="77777777" w:rsidR="004318D3" w:rsidRPr="004318D3" w:rsidRDefault="004318D3" w:rsidP="004318D3">
      <w:pPr>
        <w:pStyle w:val="ListParagraph"/>
      </w:pPr>
    </w:p>
    <w:p w14:paraId="12F35CAC" w14:textId="5CB99034" w:rsidR="00FF08A0" w:rsidRDefault="00FF08A0" w:rsidP="004318D3">
      <w:pPr>
        <w:pStyle w:val="ListParagraph"/>
        <w:numPr>
          <w:ilvl w:val="0"/>
          <w:numId w:val="17"/>
        </w:numPr>
      </w:pPr>
      <w:r w:rsidRPr="004318D3">
        <w:t>Mass Balances required to be confirmed by another sub group</w:t>
      </w:r>
    </w:p>
    <w:p w14:paraId="17D6F70E" w14:textId="77777777" w:rsidR="004318D3" w:rsidRPr="004318D3" w:rsidRDefault="004318D3" w:rsidP="004318D3">
      <w:pPr>
        <w:pStyle w:val="ListParagraph"/>
      </w:pPr>
    </w:p>
    <w:p w14:paraId="6DFADD1D" w14:textId="30501BB4" w:rsidR="00FF08A0" w:rsidRDefault="00FF08A0" w:rsidP="004318D3">
      <w:pPr>
        <w:pStyle w:val="ListParagraph"/>
        <w:numPr>
          <w:ilvl w:val="0"/>
          <w:numId w:val="17"/>
        </w:numPr>
      </w:pPr>
      <w:r w:rsidRPr="004318D3">
        <w:t>State assumptions and make sure they are backed up by logical engineering theory</w:t>
      </w:r>
    </w:p>
    <w:p w14:paraId="162461E6" w14:textId="77777777" w:rsidR="004318D3" w:rsidRPr="004318D3" w:rsidRDefault="004318D3" w:rsidP="004318D3">
      <w:pPr>
        <w:pStyle w:val="ListParagraph"/>
        <w:numPr>
          <w:ilvl w:val="0"/>
          <w:numId w:val="17"/>
        </w:numPr>
      </w:pPr>
    </w:p>
    <w:p w14:paraId="358AFE72" w14:textId="7D4538B9" w:rsidR="00FF08A0" w:rsidRPr="004318D3" w:rsidRDefault="004318D3" w:rsidP="004318D3">
      <w:pPr>
        <w:pStyle w:val="ListParagraph"/>
        <w:numPr>
          <w:ilvl w:val="0"/>
          <w:numId w:val="17"/>
        </w:numPr>
      </w:pPr>
      <w:r w:rsidRPr="004318D3">
        <w:t>Continue writing up work both individually and for the volume 1 report</w:t>
      </w:r>
    </w:p>
    <w:p w14:paraId="7B1F17BD" w14:textId="77777777" w:rsidR="004318D3" w:rsidRPr="004318D3" w:rsidRDefault="004318D3" w:rsidP="004318D3"/>
    <w:p w14:paraId="11B7E130" w14:textId="7BC4F3D4" w:rsidR="005A5060" w:rsidRPr="004318D3" w:rsidRDefault="004318D3" w:rsidP="004318D3">
      <w:pPr>
        <w:pStyle w:val="ListParagraph"/>
        <w:numPr>
          <w:ilvl w:val="0"/>
          <w:numId w:val="17"/>
        </w:numPr>
      </w:pPr>
      <w:r w:rsidRPr="004318D3">
        <w:t xml:space="preserve">Make sure </w:t>
      </w:r>
      <w:r w:rsidR="00EB4002">
        <w:t>when presenting that where the unit being discussed</w:t>
      </w:r>
      <w:r w:rsidRPr="004318D3">
        <w:t xml:space="preserve"> sits in a PFD context</w:t>
      </w:r>
      <w:r w:rsidR="00EB4002">
        <w:t>,</w:t>
      </w:r>
      <w:r w:rsidRPr="004318D3">
        <w:t xml:space="preserve"> is provided.</w:t>
      </w:r>
    </w:p>
    <w:p w14:paraId="7096ED0D" w14:textId="77777777" w:rsidR="004318D3" w:rsidRPr="004318D3" w:rsidRDefault="004318D3" w:rsidP="004318D3"/>
    <w:p w14:paraId="3F14CC4A" w14:textId="69111105" w:rsidR="004318D3" w:rsidRPr="004318D3" w:rsidRDefault="004318D3" w:rsidP="004318D3">
      <w:pPr>
        <w:pStyle w:val="ListParagraph"/>
        <w:numPr>
          <w:ilvl w:val="0"/>
          <w:numId w:val="17"/>
        </w:numPr>
      </w:pPr>
      <w:r w:rsidRPr="004318D3">
        <w:t>Provide diagrams with feed in and out with flow rates and assumed compositions</w:t>
      </w:r>
    </w:p>
    <w:p w14:paraId="6F57C600" w14:textId="77777777" w:rsidR="003B067C" w:rsidRPr="004318D3" w:rsidRDefault="003B067C" w:rsidP="003B067C"/>
    <w:p w14:paraId="56DCF380" w14:textId="77777777" w:rsidR="00885BEA" w:rsidRPr="004318D3" w:rsidRDefault="00885BEA"/>
    <w:p w14:paraId="6A667D93" w14:textId="77777777" w:rsidR="00840E09" w:rsidRPr="004318D3" w:rsidRDefault="00840E09">
      <w:pPr>
        <w:rPr>
          <w:b/>
        </w:rPr>
      </w:pPr>
    </w:p>
    <w:p w14:paraId="294E574C" w14:textId="38512E8E" w:rsidR="00E03CF1" w:rsidRPr="00A05112" w:rsidRDefault="00B54298">
      <w:pPr>
        <w:rPr>
          <w:b/>
          <w:u w:val="single"/>
        </w:rPr>
      </w:pPr>
      <w:r w:rsidRPr="00A05112">
        <w:rPr>
          <w:b/>
          <w:u w:val="single"/>
        </w:rPr>
        <w:t xml:space="preserve">Section 4: </w:t>
      </w:r>
      <w:r w:rsidR="00E03CF1" w:rsidRPr="00A05112">
        <w:rPr>
          <w:b/>
          <w:u w:val="single"/>
        </w:rPr>
        <w:t>New Positions Appointed</w:t>
      </w:r>
    </w:p>
    <w:p w14:paraId="3799AFA2" w14:textId="77777777" w:rsidR="00E03CF1" w:rsidRPr="004318D3" w:rsidRDefault="00E03CF1">
      <w:pPr>
        <w:rPr>
          <w:b/>
        </w:rPr>
      </w:pPr>
    </w:p>
    <w:p w14:paraId="779D4D79" w14:textId="175BCB79" w:rsidR="00E03CF1" w:rsidRPr="004318D3" w:rsidRDefault="00E03CF1">
      <w:r w:rsidRPr="004318D3">
        <w:t xml:space="preserve">Lois </w:t>
      </w:r>
      <w:proofErr w:type="spellStart"/>
      <w:r w:rsidRPr="004318D3">
        <w:t>Doig</w:t>
      </w:r>
      <w:proofErr w:type="spellEnd"/>
      <w:r w:rsidRPr="004318D3">
        <w:t xml:space="preserve"> was appointed Chairperson</w:t>
      </w:r>
    </w:p>
    <w:p w14:paraId="68B21CE1" w14:textId="77777777" w:rsidR="00E03CF1" w:rsidRPr="004318D3" w:rsidRDefault="00E03CF1"/>
    <w:p w14:paraId="00A9684C" w14:textId="0380F317" w:rsidR="00E03CF1" w:rsidRPr="004318D3" w:rsidRDefault="00E03CF1">
      <w:proofErr w:type="spellStart"/>
      <w:r w:rsidRPr="004318D3">
        <w:t>Charly</w:t>
      </w:r>
      <w:proofErr w:type="spellEnd"/>
      <w:r w:rsidRPr="004318D3">
        <w:t xml:space="preserve"> Raymond was appointed Secretary </w:t>
      </w:r>
    </w:p>
    <w:sectPr w:rsidR="00E03CF1" w:rsidRPr="004318D3" w:rsidSect="007A2D74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 2">
    <w:panose1 w:val="050201020105070707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OpenSymbol">
    <w:altName w:val="Arial Unicode MS"/>
    <w:charset w:val="80"/>
    <w:family w:val="auto"/>
    <w:pitch w:val="default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">
    <w:nsid w:val="00000002"/>
    <w:multiLevelType w:val="multilevel"/>
    <w:tmpl w:val="00000002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">
    <w:nsid w:val="00000004"/>
    <w:multiLevelType w:val="multilevel"/>
    <w:tmpl w:val="00000004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3">
    <w:nsid w:val="00000005"/>
    <w:multiLevelType w:val="multilevel"/>
    <w:tmpl w:val="00000005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4">
    <w:nsid w:val="00000007"/>
    <w:multiLevelType w:val="multilevel"/>
    <w:tmpl w:val="00000007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5">
    <w:nsid w:val="00000008"/>
    <w:multiLevelType w:val="multilevel"/>
    <w:tmpl w:val="00000008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6">
    <w:nsid w:val="0B6266FB"/>
    <w:multiLevelType w:val="hybridMultilevel"/>
    <w:tmpl w:val="0090EA50"/>
    <w:lvl w:ilvl="0" w:tplc="040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1DD07912"/>
    <w:multiLevelType w:val="hybridMultilevel"/>
    <w:tmpl w:val="01A8FF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DDD4FB5"/>
    <w:multiLevelType w:val="hybridMultilevel"/>
    <w:tmpl w:val="2BBAC6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BBD34AA"/>
    <w:multiLevelType w:val="hybridMultilevel"/>
    <w:tmpl w:val="5194FE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2680B3E"/>
    <w:multiLevelType w:val="hybridMultilevel"/>
    <w:tmpl w:val="089E12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65567A4"/>
    <w:multiLevelType w:val="hybridMultilevel"/>
    <w:tmpl w:val="830278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EB94952"/>
    <w:multiLevelType w:val="hybridMultilevel"/>
    <w:tmpl w:val="352C699A"/>
    <w:lvl w:ilvl="0" w:tplc="040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4EC63B8E"/>
    <w:multiLevelType w:val="multilevel"/>
    <w:tmpl w:val="00000001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4">
    <w:nsid w:val="52D3280F"/>
    <w:multiLevelType w:val="hybridMultilevel"/>
    <w:tmpl w:val="1D42C2D6"/>
    <w:lvl w:ilvl="0" w:tplc="040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6C0849A3"/>
    <w:multiLevelType w:val="hybridMultilevel"/>
    <w:tmpl w:val="8D8C980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76FC6E18"/>
    <w:multiLevelType w:val="hybridMultilevel"/>
    <w:tmpl w:val="9ECC9482"/>
    <w:lvl w:ilvl="0" w:tplc="040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3"/>
  </w:num>
  <w:num w:numId="5">
    <w:abstractNumId w:val="4"/>
  </w:num>
  <w:num w:numId="6">
    <w:abstractNumId w:val="2"/>
  </w:num>
  <w:num w:numId="7">
    <w:abstractNumId w:val="13"/>
  </w:num>
  <w:num w:numId="8">
    <w:abstractNumId w:val="9"/>
  </w:num>
  <w:num w:numId="9">
    <w:abstractNumId w:val="7"/>
  </w:num>
  <w:num w:numId="10">
    <w:abstractNumId w:val="10"/>
  </w:num>
  <w:num w:numId="11">
    <w:abstractNumId w:val="16"/>
  </w:num>
  <w:num w:numId="12">
    <w:abstractNumId w:val="12"/>
  </w:num>
  <w:num w:numId="13">
    <w:abstractNumId w:val="15"/>
  </w:num>
  <w:num w:numId="14">
    <w:abstractNumId w:val="14"/>
  </w:num>
  <w:num w:numId="15">
    <w:abstractNumId w:val="11"/>
  </w:num>
  <w:num w:numId="16">
    <w:abstractNumId w:val="6"/>
  </w:num>
  <w:num w:numId="1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2E0F"/>
    <w:rsid w:val="00021CA3"/>
    <w:rsid w:val="00055330"/>
    <w:rsid w:val="000D02AD"/>
    <w:rsid w:val="00104864"/>
    <w:rsid w:val="00127AE5"/>
    <w:rsid w:val="002745AC"/>
    <w:rsid w:val="003B067C"/>
    <w:rsid w:val="004318D3"/>
    <w:rsid w:val="004C6E80"/>
    <w:rsid w:val="00582519"/>
    <w:rsid w:val="005A2A18"/>
    <w:rsid w:val="005A5060"/>
    <w:rsid w:val="005B09F4"/>
    <w:rsid w:val="005D7A7F"/>
    <w:rsid w:val="0073522B"/>
    <w:rsid w:val="007A2D74"/>
    <w:rsid w:val="007A7926"/>
    <w:rsid w:val="00840E09"/>
    <w:rsid w:val="00885BEA"/>
    <w:rsid w:val="008C7FE8"/>
    <w:rsid w:val="008F6AF3"/>
    <w:rsid w:val="00997554"/>
    <w:rsid w:val="009B3497"/>
    <w:rsid w:val="00A05112"/>
    <w:rsid w:val="00A12E0F"/>
    <w:rsid w:val="00A23F60"/>
    <w:rsid w:val="00B30461"/>
    <w:rsid w:val="00B54298"/>
    <w:rsid w:val="00B92546"/>
    <w:rsid w:val="00BE5B05"/>
    <w:rsid w:val="00DF257A"/>
    <w:rsid w:val="00E03CF1"/>
    <w:rsid w:val="00E87AAB"/>
    <w:rsid w:val="00EB4002"/>
    <w:rsid w:val="00F02E15"/>
    <w:rsid w:val="00FD3BBA"/>
    <w:rsid w:val="00FF08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826FD6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0511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0511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87AAB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A05112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0511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0511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0511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87AAB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A05112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0511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549</Words>
  <Characters>3132</Characters>
  <Application>Microsoft Macintosh Word</Application>
  <DocSecurity>0</DocSecurity>
  <Lines>26</Lines>
  <Paragraphs>7</Paragraphs>
  <ScaleCrop>false</ScaleCrop>
  <Company/>
  <LinksUpToDate>false</LinksUpToDate>
  <CharactersWithSpaces>3674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Lois Doig</dc:creator>
  <cp:keywords/>
  <dc:description/>
  <cp:lastModifiedBy>Lois Doig</cp:lastModifiedBy>
  <cp:revision>2</cp:revision>
  <dcterms:created xsi:type="dcterms:W3CDTF">2012-02-09T12:30:00Z</dcterms:created>
  <dcterms:modified xsi:type="dcterms:W3CDTF">2012-02-09T12:30:00Z</dcterms:modified>
</cp:coreProperties>
</file>